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E30D40">
            <w:pPr>
              <w:jc w:val="right"/>
              <w:rPr>
                <w:rFonts w:ascii="Times New Roman" w:hAnsi="Times New Roman"/>
                <w:sz w:val="24"/>
              </w:rPr>
            </w:pPr>
            <w:r w:rsidRPr="00C561F7">
              <w:rPr>
                <w:rFonts w:ascii="Times New Roman" w:hAnsi="Times New Roman"/>
                <w:sz w:val="24"/>
              </w:rPr>
              <w:t xml:space="preserve">Протокол № </w:t>
            </w:r>
            <w:r w:rsidR="00E30D40">
              <w:rPr>
                <w:rFonts w:ascii="Times New Roman" w:hAnsi="Times New Roman"/>
                <w:sz w:val="24"/>
              </w:rPr>
              <w:t>59</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E30D40">
            <w:pPr>
              <w:jc w:val="right"/>
              <w:rPr>
                <w:rFonts w:ascii="Times New Roman" w:hAnsi="Times New Roman"/>
                <w:sz w:val="24"/>
              </w:rPr>
            </w:pPr>
            <w:r w:rsidRPr="00C561F7">
              <w:rPr>
                <w:rFonts w:ascii="Times New Roman" w:hAnsi="Times New Roman"/>
                <w:sz w:val="24"/>
              </w:rPr>
              <w:t>«</w:t>
            </w:r>
            <w:r w:rsidR="00E30D40">
              <w:rPr>
                <w:rFonts w:ascii="Times New Roman" w:hAnsi="Times New Roman"/>
                <w:sz w:val="24"/>
              </w:rPr>
              <w:t>28</w:t>
            </w:r>
            <w:r w:rsidRPr="00C561F7">
              <w:rPr>
                <w:rFonts w:ascii="Times New Roman" w:hAnsi="Times New Roman"/>
                <w:sz w:val="24"/>
              </w:rPr>
              <w:t xml:space="preserve">» </w:t>
            </w:r>
            <w:r w:rsidR="00E30D40">
              <w:rPr>
                <w:rFonts w:ascii="Times New Roman" w:hAnsi="Times New Roman"/>
                <w:sz w:val="24"/>
              </w:rPr>
              <w:t>апреля 2017</w:t>
            </w:r>
            <w:r w:rsidRPr="00C561F7">
              <w:rPr>
                <w:rFonts w:ascii="Times New Roman" w:hAnsi="Times New Roman"/>
                <w:sz w:val="24"/>
              </w:rPr>
              <w:t>г.</w:t>
            </w:r>
          </w:p>
        </w:tc>
      </w:tr>
    </w:tbl>
    <w:p w:rsidR="00841D99" w:rsidRPr="00E30D40" w:rsidRDefault="00841D99" w:rsidP="00DE7BED">
      <w:pPr>
        <w:rPr>
          <w:rFonts w:ascii="Times New Roman" w:hAnsi="Times New Roman"/>
          <w:b/>
          <w:vanish/>
          <w:sz w:val="24"/>
        </w:rPr>
      </w:pPr>
    </w:p>
    <w:p w:rsidR="00DE7BED" w:rsidRPr="00E30D40" w:rsidRDefault="00A03AA2" w:rsidP="00DE7BED">
      <w:pPr>
        <w:rPr>
          <w:rFonts w:ascii="Times New Roman" w:hAnsi="Times New Roman"/>
          <w:b/>
          <w:sz w:val="24"/>
        </w:rPr>
      </w:pPr>
      <w:r w:rsidRPr="00E30D40">
        <w:rPr>
          <w:rFonts w:ascii="Times New Roman" w:hAnsi="Times New Roman"/>
          <w:b/>
          <w:sz w:val="24"/>
        </w:rPr>
        <w:t>ПДО №</w:t>
      </w:r>
      <w:r w:rsidR="0001261F" w:rsidRPr="00E30D40">
        <w:rPr>
          <w:rFonts w:ascii="Times New Roman" w:hAnsi="Times New Roman"/>
          <w:b/>
          <w:sz w:val="24"/>
        </w:rPr>
        <w:t>1</w:t>
      </w:r>
      <w:r w:rsidR="00632F75" w:rsidRPr="00E30D40">
        <w:rPr>
          <w:rFonts w:ascii="Times New Roman" w:hAnsi="Times New Roman"/>
          <w:b/>
          <w:sz w:val="24"/>
        </w:rPr>
        <w:t>67</w:t>
      </w:r>
      <w:r w:rsidRPr="00E30D40">
        <w:rPr>
          <w:rFonts w:ascii="Times New Roman" w:hAnsi="Times New Roman"/>
          <w:b/>
          <w:sz w:val="24"/>
        </w:rPr>
        <w:t>-К</w:t>
      </w:r>
      <w:r w:rsidR="00641B85" w:rsidRPr="00E30D40">
        <w:rPr>
          <w:rFonts w:ascii="Times New Roman" w:hAnsi="Times New Roman"/>
          <w:b/>
          <w:sz w:val="24"/>
        </w:rPr>
        <w:t>С</w:t>
      </w:r>
      <w:r w:rsidRPr="00E30D40">
        <w:rPr>
          <w:rFonts w:ascii="Times New Roman" w:hAnsi="Times New Roman"/>
          <w:b/>
          <w:sz w:val="24"/>
        </w:rPr>
        <w:t>-201</w:t>
      </w:r>
      <w:r w:rsidR="00DD6920" w:rsidRPr="00E30D40">
        <w:rPr>
          <w:rFonts w:ascii="Times New Roman" w:hAnsi="Times New Roman"/>
          <w:b/>
          <w:sz w:val="24"/>
        </w:rPr>
        <w:t>7</w:t>
      </w:r>
      <w:r w:rsidRPr="00E30D40">
        <w:rPr>
          <w:rFonts w:ascii="Times New Roman" w:hAnsi="Times New Roman"/>
          <w:b/>
          <w:sz w:val="24"/>
        </w:rPr>
        <w:t xml:space="preserve"> от </w:t>
      </w:r>
      <w:r w:rsidR="00E30D40" w:rsidRPr="00E30D40">
        <w:rPr>
          <w:rFonts w:ascii="Times New Roman" w:hAnsi="Times New Roman"/>
          <w:b/>
          <w:sz w:val="24"/>
        </w:rPr>
        <w:t>02.05.2017г.</w:t>
      </w:r>
    </w:p>
    <w:p w:rsidR="00BF1914" w:rsidRPr="00C561F7" w:rsidRDefault="00BF1914" w:rsidP="00DE7BED">
      <w:pPr>
        <w:rPr>
          <w:rFonts w:ascii="Times New Roman" w:hAnsi="Times New Roman"/>
          <w:sz w:val="24"/>
        </w:rPr>
      </w:pPr>
    </w:p>
    <w:p w:rsidR="00ED6400" w:rsidRPr="0008291C" w:rsidRDefault="00DE7BED" w:rsidP="00ED6400">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на </w:t>
      </w:r>
      <w:r w:rsidR="00EC1D2C" w:rsidRPr="00EC1D2C">
        <w:rPr>
          <w:rFonts w:ascii="Times New Roman" w:hAnsi="Times New Roman"/>
          <w:b/>
          <w:sz w:val="24"/>
        </w:rPr>
        <w:t>выполнение «</w:t>
      </w:r>
      <w:r w:rsidR="0008291C" w:rsidRPr="0008291C">
        <w:rPr>
          <w:rFonts w:ascii="Times New Roman" w:hAnsi="Times New Roman"/>
          <w:b/>
          <w:sz w:val="24"/>
        </w:rPr>
        <w:t>Комплекс</w:t>
      </w:r>
      <w:r w:rsidR="00FE76C7">
        <w:rPr>
          <w:rFonts w:ascii="Times New Roman" w:hAnsi="Times New Roman"/>
          <w:b/>
          <w:sz w:val="24"/>
        </w:rPr>
        <w:t>а</w:t>
      </w:r>
      <w:r w:rsidR="0008291C" w:rsidRPr="0008291C">
        <w:rPr>
          <w:rFonts w:ascii="Times New Roman" w:hAnsi="Times New Roman"/>
          <w:b/>
          <w:sz w:val="24"/>
        </w:rPr>
        <w:t xml:space="preserve"> работ по </w:t>
      </w:r>
      <w:r w:rsidR="00694299" w:rsidRPr="00694299">
        <w:rPr>
          <w:rFonts w:ascii="Times New Roman" w:hAnsi="Times New Roman"/>
          <w:b/>
          <w:sz w:val="24"/>
        </w:rPr>
        <w:t>техническому перевооружению цеха №17»</w:t>
      </w:r>
      <w:r w:rsidR="00694299" w:rsidRPr="00D80047">
        <w:t xml:space="preserve"> </w:t>
      </w:r>
      <w:r w:rsidR="00694299" w:rsidRPr="00694299">
        <w:rPr>
          <w:rFonts w:ascii="Times New Roman" w:hAnsi="Times New Roman"/>
          <w:sz w:val="24"/>
        </w:rPr>
        <w:t>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№1 к Договору генподряда</w:t>
      </w:r>
      <w:r w:rsidR="008A095F" w:rsidRPr="0008291C">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w:t>
      </w:r>
      <w:r w:rsidRPr="00C561F7">
        <w:rPr>
          <w:rFonts w:ascii="Times New Roman" w:hAnsi="Times New Roman" w:cs="Times New Roman"/>
          <w:sz w:val="24"/>
          <w:szCs w:val="24"/>
        </w:rPr>
        <w:lastRenderedPageBreak/>
        <w:t xml:space="preserve">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94299">
        <w:rPr>
          <w:rFonts w:ascii="Times New Roman" w:hAnsi="Times New Roman"/>
          <w:b/>
          <w:sz w:val="24"/>
        </w:rPr>
        <w:t>30</w:t>
      </w:r>
      <w:r w:rsidR="00F35A67">
        <w:rPr>
          <w:rFonts w:ascii="Times New Roman" w:hAnsi="Times New Roman"/>
          <w:b/>
          <w:sz w:val="24"/>
        </w:rPr>
        <w:t xml:space="preserve"> июн</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0613D9" w:rsidRDefault="000613D9" w:rsidP="001A29AD">
      <w:pPr>
        <w:pStyle w:val="a6"/>
        <w:numPr>
          <w:ilvl w:val="0"/>
          <w:numId w:val="2"/>
        </w:numPr>
        <w:tabs>
          <w:tab w:val="left" w:pos="1418"/>
        </w:tabs>
        <w:contextualSpacing w:val="0"/>
        <w:jc w:val="both"/>
        <w:rPr>
          <w:rFonts w:ascii="Times New Roman" w:hAnsi="Times New Roman"/>
          <w:sz w:val="24"/>
        </w:rPr>
      </w:pPr>
      <w:r w:rsidRPr="000613D9">
        <w:rPr>
          <w:rFonts w:ascii="Times New Roman" w:hAnsi="Times New Roman"/>
          <w:sz w:val="24"/>
        </w:rPr>
        <w:t>Подписанный договор генподряда (Форма №4 к настоящему ПДО) с Приложениями к нему</w:t>
      </w:r>
      <w:r>
        <w:rPr>
          <w:rFonts w:ascii="Times New Roman" w:hAnsi="Times New Roman"/>
          <w:sz w:val="24"/>
        </w:rPr>
        <w:t xml:space="preserve"> (без указания стоимости работ)</w:t>
      </w:r>
      <w:r w:rsidRPr="000613D9">
        <w:rPr>
          <w:rFonts w:ascii="Times New Roman" w:hAnsi="Times New Roman"/>
          <w:sz w:val="24"/>
        </w:rPr>
        <w:t>, подписанные и скрепленные печатью организации в редакции Заказчика, в 2-х экземплярах;</w:t>
      </w:r>
    </w:p>
    <w:p w:rsidR="00C1217A" w:rsidRPr="00082B98" w:rsidRDefault="00C1217A" w:rsidP="00C1217A">
      <w:pPr>
        <w:pStyle w:val="a6"/>
        <w:numPr>
          <w:ilvl w:val="0"/>
          <w:numId w:val="2"/>
        </w:numPr>
        <w:tabs>
          <w:tab w:val="left" w:pos="1418"/>
        </w:tabs>
        <w:contextualSpacing w:val="0"/>
        <w:jc w:val="both"/>
        <w:rPr>
          <w:rFonts w:ascii="Times New Roman" w:hAnsi="Times New Roman"/>
          <w:sz w:val="24"/>
        </w:rPr>
      </w:pPr>
      <w:r w:rsidRPr="00082B98">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p>
    <w:p w:rsidR="007C09F4" w:rsidRDefault="00C1217A" w:rsidP="007C09F4">
      <w:pPr>
        <w:pStyle w:val="a6"/>
        <w:numPr>
          <w:ilvl w:val="0"/>
          <w:numId w:val="2"/>
        </w:numPr>
        <w:jc w:val="both"/>
        <w:rPr>
          <w:rFonts w:ascii="Times New Roman" w:hAnsi="Times New Roman"/>
          <w:sz w:val="24"/>
        </w:rPr>
      </w:pPr>
      <w:r w:rsidRPr="00082B98">
        <w:rPr>
          <w:rFonts w:ascii="Times New Roman" w:hAnsi="Times New Roman"/>
          <w:sz w:val="24"/>
        </w:rPr>
        <w:lastRenderedPageBreak/>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082B98">
        <w:rPr>
          <w:rFonts w:ascii="Times New Roman" w:hAnsi="Times New Roman"/>
          <w:sz w:val="24"/>
        </w:rPr>
        <w:t xml:space="preserve"> (по форме № 7 к настоящему ПДО);</w:t>
      </w:r>
    </w:p>
    <w:p w:rsidR="00F26797" w:rsidRDefault="00F26797" w:rsidP="001A29AD">
      <w:pPr>
        <w:pStyle w:val="a6"/>
        <w:numPr>
          <w:ilvl w:val="0"/>
          <w:numId w:val="2"/>
        </w:numPr>
        <w:tabs>
          <w:tab w:val="left" w:pos="1418"/>
        </w:tabs>
        <w:contextualSpacing w:val="0"/>
        <w:jc w:val="both"/>
        <w:rPr>
          <w:rFonts w:ascii="Times New Roman" w:hAnsi="Times New Roman"/>
          <w:sz w:val="24"/>
        </w:rPr>
      </w:pPr>
      <w:r w:rsidRPr="00F26797">
        <w:rPr>
          <w:rFonts w:ascii="Times New Roman" w:hAnsi="Times New Roman"/>
          <w:sz w:val="24"/>
        </w:rPr>
        <w:t>Письмо контрагента с подтверждающими документами на владение техникой или долгосрочной аренде (копии паспорта транспортного средства, договора, и т.п);</w:t>
      </w:r>
    </w:p>
    <w:p w:rsidR="00FE3C04" w:rsidRDefault="00FE3C04" w:rsidP="002B4C96">
      <w:pPr>
        <w:pStyle w:val="a6"/>
        <w:numPr>
          <w:ilvl w:val="0"/>
          <w:numId w:val="2"/>
        </w:numPr>
        <w:tabs>
          <w:tab w:val="left" w:pos="1418"/>
        </w:tabs>
        <w:contextualSpacing w:val="0"/>
        <w:jc w:val="both"/>
        <w:rPr>
          <w:rFonts w:ascii="Times New Roman" w:hAnsi="Times New Roman"/>
          <w:sz w:val="24"/>
        </w:rPr>
      </w:pPr>
      <w:r w:rsidRPr="00F26797">
        <w:rPr>
          <w:rFonts w:ascii="Times New Roman" w:hAnsi="Times New Roman"/>
          <w:sz w:val="24"/>
        </w:rPr>
        <w:t>Письмо контрагента с подтверждающими документами на владение техникой</w:t>
      </w:r>
      <w:r w:rsidR="00AB406D" w:rsidRPr="00AB406D">
        <w:rPr>
          <w:rFonts w:ascii="Times New Roman" w:hAnsi="Times New Roman"/>
          <w:sz w:val="24"/>
        </w:rPr>
        <w:t xml:space="preserve"> </w:t>
      </w:r>
      <w:r w:rsidR="000170E2">
        <w:rPr>
          <w:rFonts w:ascii="Times New Roman" w:hAnsi="Times New Roman"/>
          <w:sz w:val="24"/>
        </w:rPr>
        <w:t xml:space="preserve">для </w:t>
      </w:r>
      <w:r w:rsidR="000170E2" w:rsidRPr="000170E2">
        <w:rPr>
          <w:rFonts w:ascii="Times New Roman" w:hAnsi="Times New Roman"/>
          <w:sz w:val="24"/>
        </w:rPr>
        <w:t xml:space="preserve">перекачки стоков по проекту №2851 </w:t>
      </w:r>
      <w:r w:rsidR="00AB406D" w:rsidRPr="00AB406D">
        <w:rPr>
          <w:rFonts w:ascii="Times New Roman" w:hAnsi="Times New Roman"/>
          <w:sz w:val="24"/>
        </w:rPr>
        <w:t>или письмо о согласии сторонних организаций предоставить оборудование в аренду или обязательство закупить такое оборудование. Предоставить  технические характеристики, копи</w:t>
      </w:r>
      <w:r>
        <w:rPr>
          <w:rFonts w:ascii="Times New Roman" w:hAnsi="Times New Roman"/>
          <w:sz w:val="24"/>
        </w:rPr>
        <w:t>и паспортов на оборудование;</w:t>
      </w:r>
    </w:p>
    <w:p w:rsidR="002B4C96" w:rsidRPr="003359F0" w:rsidRDefault="00624887" w:rsidP="002B4C96">
      <w:pPr>
        <w:pStyle w:val="a6"/>
        <w:numPr>
          <w:ilvl w:val="0"/>
          <w:numId w:val="2"/>
        </w:numPr>
        <w:tabs>
          <w:tab w:val="left" w:pos="1418"/>
        </w:tabs>
        <w:contextualSpacing w:val="0"/>
        <w:jc w:val="both"/>
        <w:rPr>
          <w:rFonts w:ascii="Times New Roman" w:hAnsi="Times New Roman"/>
          <w:sz w:val="24"/>
        </w:rPr>
      </w:pPr>
      <w:r w:rsidRPr="003359F0">
        <w:rPr>
          <w:rFonts w:ascii="Times New Roman" w:hAnsi="Times New Roman"/>
          <w:sz w:val="24"/>
        </w:rPr>
        <w:t xml:space="preserve">Копия </w:t>
      </w:r>
      <w:r w:rsidR="002B4C96" w:rsidRPr="003359F0">
        <w:rPr>
          <w:rFonts w:ascii="Times New Roman" w:hAnsi="Times New Roman"/>
          <w:sz w:val="24"/>
        </w:rPr>
        <w:t xml:space="preserve"> «Отчета о прибылях и убытках» (за последние 3 года – 2014,2015,2016 г</w:t>
      </w:r>
      <w:r w:rsidR="00C1315A" w:rsidRPr="003359F0">
        <w:rPr>
          <w:rFonts w:ascii="Times New Roman" w:hAnsi="Times New Roman"/>
          <w:sz w:val="24"/>
        </w:rPr>
        <w:t>.</w:t>
      </w:r>
      <w:r w:rsidR="002B4C96" w:rsidRPr="003359F0">
        <w:rPr>
          <w:rFonts w:ascii="Times New Roman" w:hAnsi="Times New Roman"/>
          <w:sz w:val="24"/>
        </w:rPr>
        <w:t>г</w:t>
      </w:r>
      <w:r w:rsidR="00C1315A" w:rsidRPr="003359F0">
        <w:rPr>
          <w:rFonts w:ascii="Times New Roman" w:hAnsi="Times New Roman"/>
          <w:sz w:val="24"/>
        </w:rPr>
        <w:t>.</w:t>
      </w:r>
      <w:r w:rsidR="002B4C96" w:rsidRPr="003359F0">
        <w:rPr>
          <w:rFonts w:ascii="Times New Roman" w:hAnsi="Times New Roman"/>
          <w:sz w:val="24"/>
        </w:rPr>
        <w:t>), за подписью руководителя организации и скрепленн</w:t>
      </w:r>
      <w:r w:rsidR="005665EE" w:rsidRPr="003359F0">
        <w:rPr>
          <w:rFonts w:ascii="Times New Roman" w:hAnsi="Times New Roman"/>
          <w:sz w:val="24"/>
        </w:rPr>
        <w:t>ая</w:t>
      </w:r>
      <w:r w:rsidR="002B4C96" w:rsidRPr="003359F0">
        <w:rPr>
          <w:rFonts w:ascii="Times New Roman" w:hAnsi="Times New Roman"/>
          <w:sz w:val="24"/>
        </w:rPr>
        <w:t xml:space="preserve"> печатью организации;</w:t>
      </w:r>
    </w:p>
    <w:p w:rsidR="00465700" w:rsidRPr="00526CF9" w:rsidRDefault="00624887" w:rsidP="001A29AD">
      <w:pPr>
        <w:pStyle w:val="a6"/>
        <w:numPr>
          <w:ilvl w:val="0"/>
          <w:numId w:val="2"/>
        </w:numPr>
        <w:tabs>
          <w:tab w:val="left" w:pos="1418"/>
        </w:tabs>
        <w:contextualSpacing w:val="0"/>
        <w:jc w:val="both"/>
        <w:rPr>
          <w:rFonts w:ascii="Times New Roman" w:hAnsi="Times New Roman"/>
          <w:sz w:val="24"/>
        </w:rPr>
      </w:pPr>
      <w:r w:rsidRPr="00526CF9">
        <w:rPr>
          <w:rFonts w:ascii="Times New Roman" w:hAnsi="Times New Roman"/>
          <w:sz w:val="24"/>
        </w:rPr>
        <w:t>Копии Свидетельства о допуске к работам, оформленного в соответствии с приказом Министерства регионального развития РФ №</w:t>
      </w:r>
      <w:r w:rsidR="0048023C" w:rsidRPr="00526CF9">
        <w:rPr>
          <w:rFonts w:ascii="Times New Roman" w:hAnsi="Times New Roman"/>
          <w:sz w:val="24"/>
        </w:rPr>
        <w:t xml:space="preserve"> </w:t>
      </w:r>
      <w:r w:rsidRPr="00526CF9">
        <w:rPr>
          <w:rFonts w:ascii="Times New Roman" w:hAnsi="Times New Roman"/>
          <w:sz w:val="24"/>
        </w:rPr>
        <w:t>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sidR="00465700" w:rsidRPr="00526CF9">
        <w:rPr>
          <w:rFonts w:ascii="Times New Roman" w:hAnsi="Times New Roman"/>
          <w:sz w:val="24"/>
        </w:rPr>
        <w:t>, за подписью руководителя организации и скрепленн</w:t>
      </w:r>
      <w:r w:rsidR="005665EE" w:rsidRPr="00526CF9">
        <w:rPr>
          <w:rFonts w:ascii="Times New Roman" w:hAnsi="Times New Roman"/>
          <w:sz w:val="24"/>
        </w:rPr>
        <w:t>ая</w:t>
      </w:r>
      <w:r w:rsidR="00465700" w:rsidRPr="00526CF9">
        <w:rPr>
          <w:rFonts w:ascii="Times New Roman" w:hAnsi="Times New Roman"/>
          <w:sz w:val="24"/>
        </w:rPr>
        <w:t xml:space="preserve"> печатью организации;</w:t>
      </w:r>
    </w:p>
    <w:p w:rsidR="005665EE" w:rsidRPr="00D646FC" w:rsidRDefault="005665EE" w:rsidP="001A29AD">
      <w:pPr>
        <w:pStyle w:val="a6"/>
        <w:numPr>
          <w:ilvl w:val="0"/>
          <w:numId w:val="2"/>
        </w:numPr>
        <w:tabs>
          <w:tab w:val="left" w:pos="1418"/>
        </w:tabs>
        <w:contextualSpacing w:val="0"/>
        <w:jc w:val="both"/>
        <w:rPr>
          <w:rFonts w:ascii="Times New Roman" w:hAnsi="Times New Roman"/>
          <w:sz w:val="24"/>
        </w:rPr>
      </w:pPr>
      <w:r w:rsidRPr="00D646FC">
        <w:rPr>
          <w:rFonts w:ascii="Times New Roman" w:hAnsi="Times New Roman"/>
          <w:sz w:val="24"/>
        </w:rPr>
        <w:t xml:space="preserve">Копия </w:t>
      </w:r>
      <w:r w:rsidR="00C1315A" w:rsidRPr="00D646FC">
        <w:rPr>
          <w:rFonts w:ascii="Times New Roman" w:hAnsi="Times New Roman"/>
          <w:sz w:val="24"/>
        </w:rPr>
        <w:t>свидетельства системы менеджмента качества ISO 9001, ИСО 9001</w:t>
      </w:r>
      <w:r w:rsidRPr="00D646FC">
        <w:rPr>
          <w:rFonts w:ascii="Times New Roman" w:hAnsi="Times New Roman"/>
          <w:sz w:val="24"/>
        </w:rPr>
        <w:t>,</w:t>
      </w:r>
      <w:r w:rsidRPr="00D646FC">
        <w:t xml:space="preserve"> </w:t>
      </w:r>
      <w:r w:rsidRPr="00D646FC">
        <w:rPr>
          <w:rFonts w:ascii="Times New Roman" w:hAnsi="Times New Roman"/>
          <w:sz w:val="24"/>
        </w:rPr>
        <w:t>за подписью руководителя организации и скрепленная</w:t>
      </w:r>
      <w:r w:rsidR="00C1315A" w:rsidRPr="00D646FC">
        <w:rPr>
          <w:rFonts w:ascii="Times New Roman" w:hAnsi="Times New Roman"/>
          <w:sz w:val="24"/>
        </w:rPr>
        <w:t xml:space="preserve"> </w:t>
      </w:r>
      <w:r w:rsidRPr="00D646FC">
        <w:rPr>
          <w:rFonts w:ascii="Times New Roman" w:hAnsi="Times New Roman"/>
          <w:sz w:val="24"/>
        </w:rPr>
        <w:t>печатью организации;</w:t>
      </w:r>
    </w:p>
    <w:p w:rsidR="00C1315A" w:rsidRPr="00D646FC" w:rsidRDefault="00C1315A" w:rsidP="001A29AD">
      <w:pPr>
        <w:pStyle w:val="a6"/>
        <w:numPr>
          <w:ilvl w:val="0"/>
          <w:numId w:val="2"/>
        </w:numPr>
        <w:tabs>
          <w:tab w:val="left" w:pos="1418"/>
        </w:tabs>
        <w:contextualSpacing w:val="0"/>
        <w:jc w:val="both"/>
        <w:rPr>
          <w:rFonts w:ascii="Times New Roman" w:hAnsi="Times New Roman"/>
          <w:sz w:val="24"/>
        </w:rPr>
      </w:pPr>
      <w:r w:rsidRPr="00D646FC">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C805EF"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Перечень аффилированных организаций (</w:t>
      </w:r>
      <w:r w:rsidR="0037183C" w:rsidRPr="00C805EF">
        <w:rPr>
          <w:rFonts w:ascii="Times New Roman" w:hAnsi="Times New Roman"/>
          <w:sz w:val="24"/>
        </w:rPr>
        <w:t>Форма</w:t>
      </w:r>
      <w:r w:rsidRPr="00C805EF">
        <w:rPr>
          <w:rFonts w:ascii="Times New Roman" w:hAnsi="Times New Roman"/>
          <w:sz w:val="24"/>
        </w:rPr>
        <w:t xml:space="preserve"> № </w:t>
      </w:r>
      <w:r w:rsidR="00186AEA" w:rsidRPr="00C805EF">
        <w:rPr>
          <w:rFonts w:ascii="Times New Roman" w:hAnsi="Times New Roman"/>
          <w:sz w:val="24"/>
        </w:rPr>
        <w:t>5</w:t>
      </w:r>
      <w:r w:rsidRPr="00C805EF">
        <w:rPr>
          <w:rFonts w:ascii="Times New Roman" w:hAnsi="Times New Roman"/>
          <w:sz w:val="24"/>
        </w:rPr>
        <w:t xml:space="preserve"> к настоящему ПДО);</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805EF">
        <w:rPr>
          <w:rFonts w:ascii="Times New Roman" w:hAnsi="Times New Roman"/>
          <w:sz w:val="24"/>
        </w:rPr>
        <w:t xml:space="preserve">менее </w:t>
      </w:r>
      <w:r w:rsidR="00C805EF" w:rsidRPr="00C805EF">
        <w:rPr>
          <w:rFonts w:ascii="Times New Roman" w:hAnsi="Times New Roman"/>
          <w:sz w:val="24"/>
        </w:rPr>
        <w:t xml:space="preserve">2 </w:t>
      </w:r>
      <w:r w:rsidR="0088678C" w:rsidRPr="00C805EF">
        <w:rPr>
          <w:rFonts w:ascii="Times New Roman" w:hAnsi="Times New Roman"/>
          <w:sz w:val="24"/>
        </w:rPr>
        <w:t>(</w:t>
      </w:r>
      <w:r w:rsidR="00C805EF" w:rsidRPr="00C805EF">
        <w:rPr>
          <w:rFonts w:ascii="Times New Roman" w:hAnsi="Times New Roman"/>
          <w:sz w:val="24"/>
        </w:rPr>
        <w:t>двух</w:t>
      </w:r>
      <w:r w:rsidRPr="00C805EF">
        <w:rPr>
          <w:rFonts w:ascii="Times New Roman" w:hAnsi="Times New Roman"/>
          <w:sz w:val="24"/>
        </w:rPr>
        <w:t>) месяцев после даты окончания приема оферт;</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w:t>
      </w:r>
      <w:r w:rsidR="0048023C">
        <w:rPr>
          <w:rFonts w:ascii="Times New Roman" w:hAnsi="Times New Roman"/>
          <w:sz w:val="24"/>
        </w:rPr>
        <w:t>ген</w:t>
      </w:r>
      <w:r w:rsidRPr="008C6979">
        <w:rPr>
          <w:rFonts w:ascii="Times New Roman" w:hAnsi="Times New Roman"/>
          <w:sz w:val="24"/>
        </w:rPr>
        <w:t>подряда (</w:t>
      </w:r>
      <w:r w:rsidR="0037183C">
        <w:rPr>
          <w:rFonts w:ascii="Times New Roman" w:hAnsi="Times New Roman"/>
          <w:sz w:val="24"/>
        </w:rPr>
        <w:t>Форма</w:t>
      </w:r>
      <w:r w:rsidRPr="008C6979">
        <w:rPr>
          <w:rFonts w:ascii="Times New Roman" w:hAnsi="Times New Roman"/>
          <w:sz w:val="24"/>
        </w:rPr>
        <w:t xml:space="preserve">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0613D9" w:rsidRPr="00AA5D62"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AA5D62">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AA5D62">
        <w:rPr>
          <w:rFonts w:ascii="Times New Roman" w:hAnsi="Times New Roman"/>
          <w:b/>
          <w:sz w:val="24"/>
        </w:rPr>
        <w:t>с приложением обосновывающих сметных расчётов по всем видам работ</w:t>
      </w:r>
      <w:r w:rsidRPr="00AA5D62">
        <w:rPr>
          <w:rFonts w:ascii="Times New Roman" w:hAnsi="Times New Roman"/>
          <w:sz w:val="24"/>
        </w:rPr>
        <w:t>, подписанный и скреплённый печатью организации в редакции Заказчика в 2-х экземплярах</w:t>
      </w:r>
      <w:r w:rsidR="00AA5D62" w:rsidRPr="00AA5D62">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AA5D62">
        <w:rPr>
          <w:rFonts w:ascii="Times New Roman" w:hAnsi="Times New Roman"/>
          <w:b/>
          <w:sz w:val="24"/>
        </w:rPr>
        <w:t>в электронном виде в формате Word или Excel.</w:t>
      </w:r>
      <w:r w:rsidR="00AA5D62" w:rsidRPr="00AA5D62">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Pr="00271056"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271056">
        <w:rPr>
          <w:rFonts w:ascii="Times New Roman" w:hAnsi="Times New Roman"/>
          <w:sz w:val="24"/>
        </w:rPr>
        <w:lastRenderedPageBreak/>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0613D9" w:rsidRPr="00C731F5"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C731F5">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0613D9" w:rsidRPr="00C731F5"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C731F5">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0613D9" w:rsidRPr="00C731F5" w:rsidRDefault="000613D9" w:rsidP="001A29AD">
      <w:pPr>
        <w:pStyle w:val="a6"/>
        <w:numPr>
          <w:ilvl w:val="0"/>
          <w:numId w:val="2"/>
        </w:numPr>
        <w:tabs>
          <w:tab w:val="left" w:pos="1418"/>
        </w:tabs>
        <w:ind w:left="1418" w:hanging="341"/>
        <w:contextualSpacing w:val="0"/>
        <w:jc w:val="both"/>
        <w:rPr>
          <w:rFonts w:ascii="Times New Roman" w:hAnsi="Times New Roman"/>
          <w:sz w:val="24"/>
        </w:rPr>
      </w:pPr>
      <w:r w:rsidRPr="00C731F5">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№4 к договору) подписанный и скреплённый печатью организации в редакции Заказчика в 2-х экземплярах;</w:t>
      </w:r>
    </w:p>
    <w:p w:rsidR="000613D9" w:rsidRPr="00C731F5"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C731F5">
        <w:rPr>
          <w:rFonts w:ascii="Times New Roman" w:hAnsi="Times New Roman"/>
          <w:sz w:val="24"/>
        </w:rPr>
        <w:t>График погашения авансовых платежей (приложение №6 к договору) – ПРИ НЕОБХОДИМОСТИ подписанный и скреплённый печатью организации в редакции Заказчика в 2-х экземплярах;</w:t>
      </w:r>
    </w:p>
    <w:p w:rsidR="000613D9" w:rsidRPr="00C731F5"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C731F5">
        <w:rPr>
          <w:rFonts w:ascii="Times New Roman" w:hAnsi="Times New Roman"/>
          <w:sz w:val="24"/>
        </w:rPr>
        <w:t>Шкала штрафных санкций в области ПБ, ОТ и ОС (приложение №7 к договору) подписанный и скреплённый печатью организации в редакции Заказчика в 2-х экземплярах;</w:t>
      </w:r>
    </w:p>
    <w:p w:rsidR="000613D9" w:rsidRPr="00AD5A3B" w:rsidRDefault="000613D9" w:rsidP="000613D9">
      <w:pPr>
        <w:pStyle w:val="a6"/>
        <w:numPr>
          <w:ilvl w:val="0"/>
          <w:numId w:val="2"/>
        </w:numPr>
        <w:jc w:val="both"/>
        <w:rPr>
          <w:rFonts w:ascii="Times New Roman" w:hAnsi="Times New Roman"/>
          <w:sz w:val="24"/>
        </w:rPr>
      </w:pPr>
      <w:r w:rsidRPr="00AD5A3B">
        <w:rPr>
          <w:rFonts w:ascii="Times New Roman" w:hAnsi="Times New Roman"/>
          <w:sz w:val="24"/>
        </w:rPr>
        <w:t>Расчет строительства объекта,  за подписью руководителя организации и скрепленный печатью организации (Форма №</w:t>
      </w:r>
      <w:r w:rsidR="003A4C3A" w:rsidRPr="00AD5A3B">
        <w:rPr>
          <w:rFonts w:ascii="Times New Roman" w:hAnsi="Times New Roman"/>
          <w:sz w:val="24"/>
        </w:rPr>
        <w:t>8</w:t>
      </w:r>
      <w:r w:rsidR="00AA5D62">
        <w:rPr>
          <w:rFonts w:ascii="Times New Roman" w:hAnsi="Times New Roman"/>
          <w:sz w:val="24"/>
        </w:rPr>
        <w:t xml:space="preserve"> к настоящему ПДО).</w:t>
      </w:r>
      <w:r w:rsidR="00AA5D62" w:rsidRPr="00AA5D62">
        <w:rPr>
          <w:rFonts w:ascii="Times New Roman" w:hAnsi="Times New Roman"/>
          <w:sz w:val="24"/>
        </w:rPr>
        <w:t xml:space="preserve"> Форма Расчёта стоимости строительства также предоставляется  в электронном виде (Excel) в соответствии с приложением к ПДО, с заполненными графами в тыс. руб. без учёта НДС по видам затрат</w:t>
      </w:r>
      <w:r w:rsidR="00AA5D62">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632F75">
        <w:rPr>
          <w:rFonts w:ascii="Times New Roman" w:hAnsi="Times New Roman"/>
          <w:sz w:val="24"/>
        </w:rPr>
        <w:t xml:space="preserve">на ПДО </w:t>
      </w:r>
      <w:r w:rsidR="003523B8" w:rsidRPr="00632F75">
        <w:rPr>
          <w:rFonts w:ascii="Times New Roman" w:hAnsi="Times New Roman"/>
          <w:sz w:val="24"/>
        </w:rPr>
        <w:t>№</w:t>
      </w:r>
      <w:r w:rsidR="009462E5" w:rsidRPr="00632F75">
        <w:rPr>
          <w:rFonts w:ascii="Times New Roman" w:hAnsi="Times New Roman"/>
          <w:sz w:val="24"/>
        </w:rPr>
        <w:t>1</w:t>
      </w:r>
      <w:r w:rsidR="00632F75" w:rsidRPr="00632F75">
        <w:rPr>
          <w:rFonts w:ascii="Times New Roman" w:hAnsi="Times New Roman"/>
          <w:sz w:val="24"/>
        </w:rPr>
        <w:t>67</w:t>
      </w:r>
      <w:r w:rsidR="003523B8" w:rsidRPr="00632F75">
        <w:rPr>
          <w:rFonts w:ascii="Times New Roman" w:hAnsi="Times New Roman"/>
          <w:sz w:val="24"/>
        </w:rPr>
        <w:t>-К</w:t>
      </w:r>
      <w:r w:rsidR="00FA2773" w:rsidRPr="00632F75">
        <w:rPr>
          <w:rFonts w:ascii="Times New Roman" w:hAnsi="Times New Roman"/>
          <w:sz w:val="24"/>
        </w:rPr>
        <w:t>С</w:t>
      </w:r>
      <w:r w:rsidR="003523B8" w:rsidRPr="00632F75">
        <w:rPr>
          <w:rFonts w:ascii="Times New Roman" w:hAnsi="Times New Roman"/>
          <w:sz w:val="24"/>
        </w:rPr>
        <w:t>-201</w:t>
      </w:r>
      <w:r w:rsidR="00765595" w:rsidRPr="00632F7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E30D40">
        <w:rPr>
          <w:rFonts w:ascii="Times New Roman" w:hAnsi="Times New Roman"/>
          <w:sz w:val="24"/>
        </w:rPr>
        <w:t>02.05.2017г.»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E30D40">
        <w:rPr>
          <w:rFonts w:ascii="Times New Roman" w:hAnsi="Times New Roman"/>
          <w:b/>
          <w:sz w:val="24"/>
        </w:rPr>
        <w:t>02</w:t>
      </w:r>
      <w:r w:rsidRPr="00C561F7">
        <w:rPr>
          <w:rFonts w:ascii="Times New Roman" w:hAnsi="Times New Roman"/>
          <w:b/>
          <w:sz w:val="24"/>
        </w:rPr>
        <w:t xml:space="preserve">» </w:t>
      </w:r>
      <w:r w:rsidR="00E30D40">
        <w:rPr>
          <w:rFonts w:ascii="Times New Roman" w:hAnsi="Times New Roman"/>
          <w:b/>
          <w:sz w:val="24"/>
        </w:rPr>
        <w:t>мая</w:t>
      </w:r>
      <w:r w:rsidRPr="00C561F7">
        <w:rPr>
          <w:rFonts w:ascii="Times New Roman" w:hAnsi="Times New Roman"/>
          <w:b/>
          <w:sz w:val="24"/>
        </w:rPr>
        <w:t xml:space="preserve"> </w:t>
      </w:r>
      <w:r w:rsidR="00E30D40">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E30D40">
        <w:rPr>
          <w:rFonts w:ascii="Times New Roman" w:hAnsi="Times New Roman"/>
          <w:b/>
          <w:sz w:val="24"/>
        </w:rPr>
        <w:t>16</w:t>
      </w:r>
      <w:r w:rsidRPr="00C561F7">
        <w:rPr>
          <w:rFonts w:ascii="Times New Roman" w:hAnsi="Times New Roman"/>
          <w:b/>
          <w:sz w:val="24"/>
        </w:rPr>
        <w:t>:</w:t>
      </w:r>
      <w:r w:rsidR="00E30D40">
        <w:rPr>
          <w:rFonts w:ascii="Times New Roman" w:hAnsi="Times New Roman"/>
          <w:b/>
          <w:sz w:val="24"/>
        </w:rPr>
        <w:t>00 (МСК)</w:t>
      </w:r>
      <w:r w:rsidRPr="00C561F7">
        <w:rPr>
          <w:rFonts w:ascii="Times New Roman" w:hAnsi="Times New Roman"/>
          <w:b/>
          <w:sz w:val="24"/>
        </w:rPr>
        <w:t xml:space="preserve"> «</w:t>
      </w:r>
      <w:r w:rsidR="00E30D40">
        <w:rPr>
          <w:rFonts w:ascii="Times New Roman" w:hAnsi="Times New Roman"/>
          <w:b/>
          <w:sz w:val="24"/>
        </w:rPr>
        <w:t>18</w:t>
      </w:r>
      <w:r w:rsidRPr="00C561F7">
        <w:rPr>
          <w:rFonts w:ascii="Times New Roman" w:hAnsi="Times New Roman"/>
          <w:b/>
          <w:sz w:val="24"/>
        </w:rPr>
        <w:t xml:space="preserve">» </w:t>
      </w:r>
      <w:r w:rsidR="00E30D40">
        <w:rPr>
          <w:rFonts w:ascii="Times New Roman" w:hAnsi="Times New Roman"/>
          <w:b/>
          <w:sz w:val="24"/>
        </w:rPr>
        <w:t>мая</w:t>
      </w:r>
      <w:r w:rsidRPr="00C561F7">
        <w:rPr>
          <w:rFonts w:ascii="Times New Roman" w:hAnsi="Times New Roman"/>
          <w:b/>
          <w:sz w:val="24"/>
        </w:rPr>
        <w:t xml:space="preserve"> </w:t>
      </w:r>
      <w:r w:rsidR="00E30D40">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E30D40">
        <w:rPr>
          <w:rFonts w:ascii="Times New Roman" w:hAnsi="Times New Roman"/>
          <w:b/>
          <w:sz w:val="24"/>
        </w:rPr>
        <w:t>30</w:t>
      </w:r>
      <w:r w:rsidRPr="00C561F7">
        <w:rPr>
          <w:rFonts w:ascii="Times New Roman" w:hAnsi="Times New Roman"/>
          <w:b/>
          <w:sz w:val="24"/>
        </w:rPr>
        <w:t xml:space="preserve">» </w:t>
      </w:r>
      <w:r w:rsidR="00E30D40">
        <w:rPr>
          <w:rFonts w:ascii="Times New Roman" w:hAnsi="Times New Roman"/>
          <w:b/>
          <w:sz w:val="24"/>
        </w:rPr>
        <w:t>июня</w:t>
      </w:r>
      <w:r w:rsidRPr="00C561F7">
        <w:rPr>
          <w:rFonts w:ascii="Times New Roman" w:hAnsi="Times New Roman"/>
          <w:b/>
          <w:sz w:val="24"/>
        </w:rPr>
        <w:t xml:space="preserve"> </w:t>
      </w:r>
      <w:r w:rsidR="00E30D40">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E30D40">
        <w:rPr>
          <w:rFonts w:ascii="Times New Roman" w:hAnsi="Times New Roman"/>
          <w:sz w:val="24"/>
        </w:rPr>
        <w:t>15</w:t>
      </w:r>
      <w:r w:rsidRPr="00C561F7">
        <w:rPr>
          <w:rFonts w:ascii="Times New Roman" w:hAnsi="Times New Roman"/>
          <w:sz w:val="24"/>
        </w:rPr>
        <w:t xml:space="preserve">» </w:t>
      </w:r>
      <w:r w:rsidR="00E30D40">
        <w:rPr>
          <w:rFonts w:ascii="Times New Roman" w:hAnsi="Times New Roman"/>
          <w:sz w:val="24"/>
        </w:rPr>
        <w:t>мая</w:t>
      </w:r>
      <w:r w:rsidRPr="00C561F7">
        <w:rPr>
          <w:rFonts w:ascii="Times New Roman" w:hAnsi="Times New Roman"/>
          <w:sz w:val="24"/>
        </w:rPr>
        <w:t xml:space="preserve"> </w:t>
      </w:r>
      <w:r w:rsidR="00E30D40">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30D40" w:rsidRPr="00E30D40" w:rsidRDefault="00E30D40" w:rsidP="00E30D40">
      <w:pPr>
        <w:jc w:val="both"/>
        <w:rPr>
          <w:rFonts w:ascii="Times New Roman" w:hAnsi="Times New Roman"/>
          <w:b/>
          <w:sz w:val="24"/>
          <w:u w:val="single"/>
        </w:rPr>
      </w:pPr>
      <w:r w:rsidRPr="00E30D40">
        <w:rPr>
          <w:rFonts w:ascii="Times New Roman" w:hAnsi="Times New Roman"/>
          <w:b/>
          <w:sz w:val="24"/>
          <w:u w:val="single"/>
        </w:rPr>
        <w:t>По вопросам технического характера обращаться:</w:t>
      </w:r>
    </w:p>
    <w:p w:rsidR="00E30D40" w:rsidRPr="00E30D40" w:rsidRDefault="00E30D40" w:rsidP="00E30D40">
      <w:pPr>
        <w:spacing w:before="0"/>
        <w:jc w:val="both"/>
        <w:rPr>
          <w:rFonts w:ascii="Times New Roman" w:hAnsi="Times New Roman"/>
          <w:sz w:val="24"/>
        </w:rPr>
      </w:pPr>
      <w:r w:rsidRPr="00E30D40">
        <w:rPr>
          <w:rFonts w:ascii="Times New Roman" w:hAnsi="Times New Roman"/>
          <w:sz w:val="24"/>
        </w:rPr>
        <w:t xml:space="preserve">Начальник сектора закупки услуг КС отдела закупки услуг ОАО «Славнефть-ЯНОС» </w:t>
      </w:r>
    </w:p>
    <w:p w:rsidR="00E30D40" w:rsidRPr="00E30D40" w:rsidRDefault="00E30D40" w:rsidP="00E30D40">
      <w:pPr>
        <w:spacing w:before="0"/>
        <w:jc w:val="both"/>
        <w:rPr>
          <w:rFonts w:ascii="Times New Roman" w:hAnsi="Times New Roman"/>
          <w:sz w:val="24"/>
        </w:rPr>
      </w:pPr>
      <w:r w:rsidRPr="00E30D40">
        <w:rPr>
          <w:rFonts w:ascii="Times New Roman" w:hAnsi="Times New Roman"/>
          <w:sz w:val="24"/>
        </w:rPr>
        <w:t>Бедарев Владимир Александрович.</w:t>
      </w:r>
    </w:p>
    <w:p w:rsidR="00E30D40" w:rsidRPr="00E30D40" w:rsidRDefault="00E30D40" w:rsidP="00E30D40">
      <w:pPr>
        <w:spacing w:before="0"/>
        <w:jc w:val="both"/>
        <w:rPr>
          <w:rFonts w:ascii="Times New Roman" w:hAnsi="Times New Roman"/>
          <w:sz w:val="24"/>
        </w:rPr>
      </w:pPr>
      <w:r w:rsidRPr="00E30D40">
        <w:rPr>
          <w:rFonts w:ascii="Times New Roman" w:hAnsi="Times New Roman"/>
          <w:sz w:val="24"/>
        </w:rPr>
        <w:t xml:space="preserve">Контактные данные: телефон: (4852) 49-87-31, факс (4852) 49-93-02, </w:t>
      </w:r>
    </w:p>
    <w:p w:rsidR="00E30D40" w:rsidRPr="00E30D40" w:rsidRDefault="00E30D40" w:rsidP="00E30D40">
      <w:pPr>
        <w:spacing w:before="0"/>
        <w:jc w:val="both"/>
        <w:rPr>
          <w:rStyle w:val="a8"/>
          <w:rFonts w:ascii="Times New Roman" w:hAnsi="Times New Roman"/>
          <w:sz w:val="24"/>
          <w:lang w:val="en-US"/>
        </w:rPr>
      </w:pPr>
      <w:r w:rsidRPr="00E30D40">
        <w:rPr>
          <w:rFonts w:ascii="Times New Roman" w:hAnsi="Times New Roman"/>
          <w:sz w:val="24"/>
          <w:lang w:val="en-US"/>
        </w:rPr>
        <w:t xml:space="preserve">E-mail: </w:t>
      </w:r>
      <w:hyperlink r:id="rId8" w:history="1">
        <w:r w:rsidRPr="00E30D40">
          <w:rPr>
            <w:rStyle w:val="a8"/>
            <w:rFonts w:ascii="Times New Roman" w:hAnsi="Times New Roman"/>
            <w:sz w:val="24"/>
            <w:lang w:val="en-US"/>
          </w:rPr>
          <w:t>BedarevVA@yanos.slavneft.ru</w:t>
        </w:r>
      </w:hyperlink>
    </w:p>
    <w:p w:rsidR="00E30D40" w:rsidRPr="00E30D40" w:rsidRDefault="00E30D40" w:rsidP="00E30D40">
      <w:pPr>
        <w:jc w:val="both"/>
        <w:rPr>
          <w:rFonts w:ascii="Times New Roman" w:hAnsi="Times New Roman"/>
          <w:b/>
          <w:sz w:val="24"/>
          <w:u w:val="single"/>
        </w:rPr>
      </w:pPr>
      <w:r w:rsidRPr="00E30D40">
        <w:rPr>
          <w:rFonts w:ascii="Times New Roman" w:hAnsi="Times New Roman"/>
          <w:b/>
          <w:sz w:val="24"/>
          <w:u w:val="single"/>
        </w:rPr>
        <w:t>По вопросам организационного характера обращаться:</w:t>
      </w:r>
    </w:p>
    <w:p w:rsidR="00E30D40" w:rsidRPr="00E30D40" w:rsidRDefault="00E30D40" w:rsidP="00E30D40">
      <w:pPr>
        <w:spacing w:before="0"/>
        <w:jc w:val="both"/>
        <w:rPr>
          <w:rFonts w:ascii="Times New Roman" w:hAnsi="Times New Roman"/>
          <w:sz w:val="24"/>
        </w:rPr>
      </w:pPr>
      <w:r w:rsidRPr="00E30D40">
        <w:rPr>
          <w:rFonts w:ascii="Times New Roman" w:hAnsi="Times New Roman"/>
          <w:sz w:val="24"/>
        </w:rPr>
        <w:t>Ведущий специалист Тендерного комитета ОАО «Славнефть-ЯНОС»</w:t>
      </w:r>
    </w:p>
    <w:p w:rsidR="00E30D40" w:rsidRPr="00E30D40" w:rsidRDefault="00E30D40" w:rsidP="00E30D40">
      <w:pPr>
        <w:spacing w:before="0"/>
        <w:jc w:val="both"/>
        <w:rPr>
          <w:rFonts w:ascii="Times New Roman" w:hAnsi="Times New Roman"/>
          <w:sz w:val="24"/>
        </w:rPr>
      </w:pPr>
      <w:r w:rsidRPr="00E30D40">
        <w:rPr>
          <w:rFonts w:ascii="Times New Roman" w:hAnsi="Times New Roman"/>
          <w:sz w:val="24"/>
        </w:rPr>
        <w:t>Кузьменков Сергей Викторович.</w:t>
      </w:r>
    </w:p>
    <w:p w:rsidR="00E30D40" w:rsidRPr="00E30D40" w:rsidRDefault="00E30D40" w:rsidP="00E30D40">
      <w:pPr>
        <w:spacing w:before="0"/>
        <w:jc w:val="both"/>
        <w:rPr>
          <w:rFonts w:ascii="Times New Roman" w:hAnsi="Times New Roman"/>
          <w:sz w:val="24"/>
        </w:rPr>
      </w:pPr>
      <w:r w:rsidRPr="00E30D40">
        <w:rPr>
          <w:rFonts w:ascii="Times New Roman" w:hAnsi="Times New Roman"/>
          <w:sz w:val="24"/>
        </w:rPr>
        <w:t xml:space="preserve">Контактные данные: телефон: (4852) 49-81-14, факс: (4852) 49-93-00, </w:t>
      </w:r>
    </w:p>
    <w:p w:rsidR="00E30D40" w:rsidRPr="00E30D40" w:rsidRDefault="00E30D40" w:rsidP="00E30D40">
      <w:pPr>
        <w:spacing w:before="0"/>
        <w:jc w:val="both"/>
        <w:rPr>
          <w:rFonts w:ascii="Times New Roman" w:hAnsi="Times New Roman"/>
          <w:color w:val="FF0000"/>
          <w:sz w:val="24"/>
          <w:lang w:val="en-US"/>
        </w:rPr>
      </w:pPr>
      <w:r w:rsidRPr="00E30D40">
        <w:rPr>
          <w:rFonts w:ascii="Times New Roman" w:hAnsi="Times New Roman"/>
          <w:sz w:val="24"/>
          <w:lang w:val="en-US"/>
        </w:rPr>
        <w:t>E-mail:</w:t>
      </w:r>
      <w:r w:rsidRPr="00E30D40">
        <w:rPr>
          <w:rFonts w:ascii="Times New Roman" w:hAnsi="Times New Roman"/>
          <w:color w:val="FF0000"/>
          <w:sz w:val="24"/>
          <w:lang w:val="en-US"/>
        </w:rPr>
        <w:t xml:space="preserve"> </w:t>
      </w:r>
      <w:hyperlink r:id="rId9" w:history="1">
        <w:r w:rsidRPr="00E30D40">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C561F7">
        <w:rPr>
          <w:rFonts w:ascii="Times New Roman" w:hAnsi="Times New Roman"/>
          <w:sz w:val="24"/>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E30D40">
        <w:rPr>
          <w:rFonts w:ascii="Times New Roman" w:hAnsi="Times New Roman"/>
          <w:sz w:val="24"/>
        </w:rPr>
        <w:t xml:space="preserve">почта </w:t>
      </w:r>
      <w:hyperlink r:id="rId10" w:history="1">
        <w:r w:rsidR="00E30D40" w:rsidRPr="00E40D3C">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632F75">
        <w:rPr>
          <w:rFonts w:ascii="Times New Roman" w:hAnsi="Times New Roman"/>
          <w:sz w:val="24"/>
        </w:rPr>
        <w:t>делать оферты №</w:t>
      </w:r>
      <w:r w:rsidR="009462E5" w:rsidRPr="00632F75">
        <w:rPr>
          <w:rFonts w:ascii="Times New Roman" w:hAnsi="Times New Roman"/>
          <w:sz w:val="24"/>
        </w:rPr>
        <w:t>1</w:t>
      </w:r>
      <w:r w:rsidR="00632F75" w:rsidRPr="00632F75">
        <w:rPr>
          <w:rFonts w:ascii="Times New Roman" w:hAnsi="Times New Roman"/>
          <w:sz w:val="24"/>
        </w:rPr>
        <w:t>67</w:t>
      </w:r>
      <w:r w:rsidR="00D549DA" w:rsidRPr="00632F75">
        <w:rPr>
          <w:rFonts w:ascii="Times New Roman" w:hAnsi="Times New Roman"/>
          <w:sz w:val="24"/>
        </w:rPr>
        <w:t>-КС</w:t>
      </w:r>
      <w:r w:rsidR="00E85DE8" w:rsidRPr="00632F75">
        <w:rPr>
          <w:rFonts w:ascii="Times New Roman" w:hAnsi="Times New Roman"/>
          <w:sz w:val="24"/>
        </w:rPr>
        <w:t>-</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E30D40">
        <w:rPr>
          <w:rFonts w:ascii="Times New Roman" w:hAnsi="Times New Roman"/>
          <w:sz w:val="24"/>
        </w:rPr>
        <w:t>02.05.207г.: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Извещение о согласии сделать оферту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632F75" w:rsidRDefault="0080562C" w:rsidP="00DE7BED">
      <w:pPr>
        <w:rPr>
          <w:rFonts w:ascii="Times New Roman" w:hAnsi="Times New Roman"/>
          <w:sz w:val="24"/>
        </w:rPr>
      </w:pPr>
      <w:r w:rsidRPr="00632F75">
        <w:rPr>
          <w:rFonts w:ascii="Times New Roman" w:hAnsi="Times New Roman"/>
          <w:sz w:val="24"/>
        </w:rPr>
        <w:t>5</w:t>
      </w:r>
      <w:r w:rsidR="00763AF5" w:rsidRPr="00632F75">
        <w:rPr>
          <w:rFonts w:ascii="Times New Roman" w:hAnsi="Times New Roman"/>
          <w:sz w:val="24"/>
        </w:rPr>
        <w:t xml:space="preserve">. Проект Договора </w:t>
      </w:r>
      <w:r w:rsidR="0048023C" w:rsidRPr="00632F75">
        <w:rPr>
          <w:rFonts w:ascii="Times New Roman" w:hAnsi="Times New Roman"/>
          <w:sz w:val="24"/>
        </w:rPr>
        <w:t>Ген</w:t>
      </w:r>
      <w:r w:rsidR="00763AF5" w:rsidRPr="00632F75">
        <w:rPr>
          <w:rFonts w:ascii="Times New Roman" w:hAnsi="Times New Roman"/>
          <w:sz w:val="24"/>
        </w:rPr>
        <w:t xml:space="preserve">подряда </w:t>
      </w:r>
      <w:r w:rsidR="00682F70" w:rsidRPr="00632F75">
        <w:rPr>
          <w:rFonts w:ascii="Times New Roman" w:hAnsi="Times New Roman"/>
          <w:sz w:val="24"/>
        </w:rPr>
        <w:t xml:space="preserve"> с приложениями </w:t>
      </w:r>
      <w:r w:rsidR="00763AF5" w:rsidRPr="00632F75">
        <w:rPr>
          <w:rFonts w:ascii="Times New Roman" w:hAnsi="Times New Roman"/>
          <w:sz w:val="24"/>
        </w:rPr>
        <w:t>в 1 экз.</w:t>
      </w:r>
      <w:r w:rsidR="002C40E6" w:rsidRPr="00632F75">
        <w:rPr>
          <w:rFonts w:ascii="Times New Roman" w:hAnsi="Times New Roman"/>
          <w:sz w:val="24"/>
        </w:rPr>
        <w:t xml:space="preserve"> (</w:t>
      </w:r>
      <w:r w:rsidR="00D54AA2" w:rsidRPr="00632F75">
        <w:rPr>
          <w:rFonts w:ascii="Times New Roman" w:hAnsi="Times New Roman"/>
          <w:sz w:val="24"/>
        </w:rPr>
        <w:t>Форма</w:t>
      </w:r>
      <w:r w:rsidR="00D27E52" w:rsidRPr="00632F75">
        <w:rPr>
          <w:rFonts w:ascii="Times New Roman" w:hAnsi="Times New Roman"/>
          <w:sz w:val="24"/>
        </w:rPr>
        <w:t xml:space="preserve"> № 4</w:t>
      </w:r>
      <w:r w:rsidR="002C40E6" w:rsidRPr="00632F75">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6</w:t>
      </w:r>
      <w:r w:rsidR="00DE7BED" w:rsidRPr="00271056">
        <w:rPr>
          <w:rFonts w:ascii="Times New Roman" w:hAnsi="Times New Roman"/>
          <w:sz w:val="24"/>
        </w:rPr>
        <w:t>. Пере</w:t>
      </w:r>
      <w:r w:rsidR="00D55F59" w:rsidRPr="00271056">
        <w:rPr>
          <w:rFonts w:ascii="Times New Roman" w:hAnsi="Times New Roman"/>
          <w:sz w:val="24"/>
        </w:rPr>
        <w:t>чень аффилированных организаций</w:t>
      </w:r>
      <w:r w:rsidR="00DE7BED" w:rsidRPr="00271056">
        <w:rPr>
          <w:rFonts w:ascii="Times New Roman" w:hAnsi="Times New Roman"/>
          <w:sz w:val="24"/>
        </w:rPr>
        <w:t xml:space="preserve">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2C40E6" w:rsidRPr="00271056">
        <w:rPr>
          <w:rFonts w:ascii="Times New Roman" w:hAnsi="Times New Roman"/>
          <w:sz w:val="24"/>
        </w:rPr>
        <w:t xml:space="preserve"> № </w:t>
      </w:r>
      <w:r w:rsidR="00D27E52" w:rsidRPr="00271056">
        <w:rPr>
          <w:rFonts w:ascii="Times New Roman" w:hAnsi="Times New Roman"/>
          <w:sz w:val="24"/>
        </w:rPr>
        <w:t>5</w:t>
      </w:r>
      <w:r w:rsidR="002C40E6" w:rsidRPr="00271056">
        <w:rPr>
          <w:rFonts w:ascii="Times New Roman" w:hAnsi="Times New Roman"/>
          <w:sz w:val="24"/>
        </w:rPr>
        <w:t>).</w:t>
      </w:r>
    </w:p>
    <w:p w:rsidR="00923CDA" w:rsidRPr="00271056" w:rsidRDefault="0080562C" w:rsidP="00923CDA">
      <w:pPr>
        <w:rPr>
          <w:rFonts w:ascii="Times New Roman" w:hAnsi="Times New Roman"/>
          <w:sz w:val="24"/>
        </w:rPr>
      </w:pPr>
      <w:r w:rsidRPr="00271056">
        <w:rPr>
          <w:rFonts w:ascii="Times New Roman" w:hAnsi="Times New Roman"/>
          <w:sz w:val="24"/>
        </w:rPr>
        <w:t>7</w:t>
      </w:r>
      <w:r w:rsidR="00923CDA" w:rsidRPr="00271056">
        <w:rPr>
          <w:rFonts w:ascii="Times New Roman" w:hAnsi="Times New Roman"/>
          <w:sz w:val="24"/>
        </w:rPr>
        <w:t xml:space="preserve">. </w:t>
      </w:r>
      <w:r w:rsidR="00D55F59" w:rsidRPr="00271056">
        <w:rPr>
          <w:rFonts w:ascii="Times New Roman" w:hAnsi="Times New Roman"/>
          <w:sz w:val="24"/>
        </w:rPr>
        <w:t>С</w:t>
      </w:r>
      <w:r w:rsidR="00923CDA" w:rsidRPr="00271056">
        <w:rPr>
          <w:rFonts w:ascii="Times New Roman" w:hAnsi="Times New Roman"/>
          <w:sz w:val="24"/>
        </w:rPr>
        <w:t xml:space="preserve">правка об опыте работы за последние </w:t>
      </w:r>
      <w:r w:rsidR="003057B9" w:rsidRPr="00271056">
        <w:rPr>
          <w:rFonts w:ascii="Times New Roman" w:hAnsi="Times New Roman"/>
          <w:sz w:val="24"/>
        </w:rPr>
        <w:t>5 лет</w:t>
      </w:r>
      <w:r w:rsidR="00923CDA" w:rsidRPr="00271056">
        <w:rPr>
          <w:rFonts w:ascii="Times New Roman" w:hAnsi="Times New Roman"/>
          <w:sz w:val="24"/>
        </w:rPr>
        <w:t xml:space="preserve">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6</w:t>
      </w:r>
      <w:r w:rsidR="002C40E6" w:rsidRPr="00271056">
        <w:rPr>
          <w:rFonts w:ascii="Times New Roman" w:hAnsi="Times New Roman"/>
          <w:sz w:val="24"/>
        </w:rPr>
        <w:t>).</w:t>
      </w:r>
    </w:p>
    <w:p w:rsidR="00BA2B15" w:rsidRPr="00271056" w:rsidRDefault="0080562C" w:rsidP="00BA2B15">
      <w:pPr>
        <w:rPr>
          <w:rFonts w:ascii="Times New Roman" w:hAnsi="Times New Roman"/>
          <w:sz w:val="24"/>
        </w:rPr>
      </w:pPr>
      <w:r w:rsidRPr="00271056">
        <w:rPr>
          <w:rFonts w:ascii="Times New Roman" w:hAnsi="Times New Roman"/>
          <w:sz w:val="24"/>
        </w:rPr>
        <w:t>8</w:t>
      </w:r>
      <w:r w:rsidR="00BA2B15" w:rsidRPr="00271056">
        <w:rPr>
          <w:rFonts w:ascii="Times New Roman" w:hAnsi="Times New Roman"/>
          <w:sz w:val="24"/>
        </w:rPr>
        <w:t>. Справка о кадровых ресурсах в 1 экз.</w:t>
      </w:r>
      <w:r w:rsidR="00D27E52" w:rsidRPr="00632F75">
        <w:rPr>
          <w:rFonts w:ascii="Times New Roman" w:hAnsi="Times New Roman"/>
          <w:sz w:val="24"/>
        </w:rPr>
        <w:t xml:space="preserve"> </w:t>
      </w:r>
      <w:r w:rsidR="00D27E52" w:rsidRPr="00271056">
        <w:rPr>
          <w:rFonts w:ascii="Times New Roman" w:hAnsi="Times New Roman"/>
          <w:sz w:val="24"/>
        </w:rPr>
        <w:t>(</w:t>
      </w:r>
      <w:r w:rsidR="00D54AA2" w:rsidRPr="00271056">
        <w:rPr>
          <w:rFonts w:ascii="Times New Roman" w:hAnsi="Times New Roman"/>
          <w:sz w:val="24"/>
        </w:rPr>
        <w:t xml:space="preserve">Форма </w:t>
      </w:r>
      <w:r w:rsidR="00D27E52" w:rsidRPr="00271056">
        <w:rPr>
          <w:rFonts w:ascii="Times New Roman" w:hAnsi="Times New Roman"/>
          <w:sz w:val="24"/>
        </w:rPr>
        <w:t>№ 7).</w:t>
      </w:r>
    </w:p>
    <w:p w:rsidR="00BC413E" w:rsidRPr="00632F75" w:rsidRDefault="0044404E" w:rsidP="00FF41DB">
      <w:pPr>
        <w:rPr>
          <w:rFonts w:ascii="Times New Roman" w:hAnsi="Times New Roman"/>
          <w:sz w:val="24"/>
        </w:rPr>
      </w:pPr>
      <w:r w:rsidRPr="00632F75">
        <w:rPr>
          <w:rFonts w:ascii="Times New Roman" w:hAnsi="Times New Roman"/>
          <w:sz w:val="24"/>
        </w:rPr>
        <w:t xml:space="preserve">9. </w:t>
      </w:r>
      <w:r w:rsidR="00BC413E" w:rsidRPr="00632F75">
        <w:rPr>
          <w:rFonts w:ascii="Times New Roman" w:hAnsi="Times New Roman"/>
          <w:sz w:val="24"/>
        </w:rPr>
        <w:t>Расчет строительства объекта (Форма № 8).</w:t>
      </w:r>
    </w:p>
    <w:p w:rsidR="00F077B5" w:rsidRPr="001A29AD" w:rsidRDefault="00BC413E" w:rsidP="00FF41DB">
      <w:pPr>
        <w:rPr>
          <w:rFonts w:ascii="Times New Roman" w:hAnsi="Times New Roman"/>
          <w:sz w:val="24"/>
        </w:rPr>
      </w:pPr>
      <w:r w:rsidRPr="001A29AD">
        <w:rPr>
          <w:rFonts w:ascii="Times New Roman" w:hAnsi="Times New Roman"/>
          <w:sz w:val="24"/>
        </w:rPr>
        <w:t xml:space="preserve">10.  </w:t>
      </w:r>
      <w:r w:rsidR="00F077B5" w:rsidRPr="001A29AD">
        <w:rPr>
          <w:rFonts w:ascii="Times New Roman" w:hAnsi="Times New Roman"/>
          <w:sz w:val="24"/>
        </w:rPr>
        <w:t>Методика оценки регламентов определения стоимости СМР и ПНР и авансов (Форма № 9).</w:t>
      </w:r>
    </w:p>
    <w:p w:rsidR="00531239" w:rsidRPr="00632F75" w:rsidRDefault="00F077B5" w:rsidP="00FF41DB">
      <w:pPr>
        <w:rPr>
          <w:rFonts w:ascii="Times New Roman" w:hAnsi="Times New Roman"/>
          <w:sz w:val="24"/>
        </w:rPr>
      </w:pPr>
      <w:r w:rsidRPr="00632F75">
        <w:rPr>
          <w:rFonts w:ascii="Times New Roman" w:hAnsi="Times New Roman"/>
          <w:sz w:val="24"/>
        </w:rPr>
        <w:t xml:space="preserve">11. </w:t>
      </w:r>
      <w:r w:rsidR="00FF41DB" w:rsidRPr="00632F75">
        <w:rPr>
          <w:rFonts w:ascii="Times New Roman" w:hAnsi="Times New Roman"/>
          <w:sz w:val="24"/>
        </w:rPr>
        <w:t>Проект</w:t>
      </w:r>
      <w:r w:rsidRPr="00632F75">
        <w:rPr>
          <w:rFonts w:ascii="Times New Roman" w:hAnsi="Times New Roman"/>
          <w:sz w:val="24"/>
        </w:rPr>
        <w:t xml:space="preserve">ы </w:t>
      </w:r>
    </w:p>
    <w:p w:rsidR="00F077B5" w:rsidRPr="00632F75" w:rsidRDefault="00FF41DB" w:rsidP="00FF41DB">
      <w:pPr>
        <w:rPr>
          <w:rFonts w:ascii="Times New Roman" w:hAnsi="Times New Roman"/>
          <w:sz w:val="24"/>
        </w:rPr>
      </w:pPr>
      <w:r w:rsidRPr="00632F75">
        <w:rPr>
          <w:rFonts w:ascii="Times New Roman" w:hAnsi="Times New Roman"/>
          <w:sz w:val="24"/>
        </w:rPr>
        <w:t>1</w:t>
      </w:r>
      <w:r w:rsidR="00F077B5" w:rsidRPr="00632F75">
        <w:rPr>
          <w:rFonts w:ascii="Times New Roman" w:hAnsi="Times New Roman"/>
          <w:sz w:val="24"/>
        </w:rPr>
        <w:t>2</w:t>
      </w:r>
      <w:r w:rsidRPr="00632F75">
        <w:rPr>
          <w:rFonts w:ascii="Times New Roman" w:hAnsi="Times New Roman"/>
          <w:sz w:val="24"/>
        </w:rPr>
        <w:t xml:space="preserve">. </w:t>
      </w:r>
      <w:r w:rsidR="00F077B5" w:rsidRPr="00632F75">
        <w:rPr>
          <w:rFonts w:ascii="Times New Roman" w:hAnsi="Times New Roman"/>
          <w:sz w:val="24"/>
        </w:rPr>
        <w:t>Ведомости объемов работ.</w:t>
      </w:r>
    </w:p>
    <w:p w:rsidR="00A7620E" w:rsidRDefault="00A7620E" w:rsidP="001A5C72">
      <w:pPr>
        <w:spacing w:before="0"/>
        <w:jc w:val="both"/>
        <w:rPr>
          <w:rFonts w:ascii="Times New Roman" w:hAnsi="Times New Roman"/>
          <w:bCs/>
          <w:sz w:val="24"/>
        </w:rPr>
      </w:pPr>
    </w:p>
    <w:p w:rsidR="001A5C72" w:rsidRDefault="001A5C72" w:rsidP="001A5C72">
      <w:pPr>
        <w:spacing w:before="0"/>
        <w:jc w:val="both"/>
        <w:rPr>
          <w:rFonts w:ascii="Times New Roman" w:hAnsi="Times New Roman"/>
          <w:bCs/>
          <w:sz w:val="24"/>
        </w:rPr>
      </w:pPr>
    </w:p>
    <w:p w:rsidR="00EF1336" w:rsidRPr="001A5C72" w:rsidRDefault="00AE32FD" w:rsidP="001A5C7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2D24C1" w:rsidRPr="001A5C72">
        <w:rPr>
          <w:rFonts w:ascii="Times New Roman" w:hAnsi="Times New Roman"/>
          <w:sz w:val="24"/>
        </w:rPr>
        <w:t>Д.Ю.Уржумов</w:t>
      </w:r>
    </w:p>
    <w:p w:rsidR="00632B82" w:rsidRDefault="00632B82" w:rsidP="00632B82">
      <w:pPr>
        <w:spacing w:before="0" w:line="276" w:lineRule="auto"/>
        <w:jc w:val="right"/>
        <w:rPr>
          <w:rFonts w:ascii="Times New Roman" w:hAnsi="Times New Roman"/>
          <w:sz w:val="24"/>
        </w:rPr>
      </w:pPr>
      <w:bookmarkStart w:id="0" w:name="_GoBack"/>
      <w:bookmarkEnd w:id="0"/>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6C7EE0">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D40" w:rsidRDefault="00E30D40" w:rsidP="00FB07D9">
      <w:pPr>
        <w:spacing w:before="0"/>
      </w:pPr>
      <w:r>
        <w:separator/>
      </w:r>
    </w:p>
  </w:endnote>
  <w:endnote w:type="continuationSeparator" w:id="0">
    <w:p w:rsidR="00E30D40" w:rsidRDefault="00E30D4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D40" w:rsidRDefault="00E30D40">
    <w:pPr>
      <w:pStyle w:val="af4"/>
      <w:jc w:val="right"/>
    </w:pPr>
    <w:r>
      <w:fldChar w:fldCharType="begin"/>
    </w:r>
    <w:r>
      <w:instrText xml:space="preserve"> PAGE   \* MERGEFORMAT </w:instrText>
    </w:r>
    <w:r>
      <w:fldChar w:fldCharType="separate"/>
    </w:r>
    <w:r w:rsidR="006C7EE0">
      <w:rPr>
        <w:noProof/>
      </w:rPr>
      <w:t>6</w:t>
    </w:r>
    <w:r>
      <w:rPr>
        <w:noProof/>
      </w:rPr>
      <w:fldChar w:fldCharType="end"/>
    </w:r>
  </w:p>
  <w:p w:rsidR="00E30D40" w:rsidRDefault="00E30D4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D40" w:rsidRDefault="00E30D40" w:rsidP="00FB07D9">
      <w:pPr>
        <w:spacing w:before="0"/>
      </w:pPr>
      <w:r>
        <w:separator/>
      </w:r>
    </w:p>
  </w:footnote>
  <w:footnote w:type="continuationSeparator" w:id="0">
    <w:p w:rsidR="00E30D40" w:rsidRDefault="00E30D4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6">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23"/>
  </w:num>
  <w:num w:numId="3">
    <w:abstractNumId w:val="0"/>
  </w:num>
  <w:num w:numId="4">
    <w:abstractNumId w:val="18"/>
  </w:num>
  <w:num w:numId="5">
    <w:abstractNumId w:val="14"/>
  </w:num>
  <w:num w:numId="6">
    <w:abstractNumId w:val="26"/>
  </w:num>
  <w:num w:numId="7">
    <w:abstractNumId w:val="8"/>
  </w:num>
  <w:num w:numId="8">
    <w:abstractNumId w:val="16"/>
  </w:num>
  <w:num w:numId="9">
    <w:abstractNumId w:val="2"/>
  </w:num>
  <w:num w:numId="10">
    <w:abstractNumId w:val="21"/>
  </w:num>
  <w:num w:numId="11">
    <w:abstractNumId w:val="17"/>
  </w:num>
  <w:num w:numId="12">
    <w:abstractNumId w:val="12"/>
  </w:num>
  <w:num w:numId="13">
    <w:abstractNumId w:val="13"/>
  </w:num>
  <w:num w:numId="14">
    <w:abstractNumId w:val="24"/>
  </w:num>
  <w:num w:numId="15">
    <w:abstractNumId w:val="11"/>
  </w:num>
  <w:num w:numId="16">
    <w:abstractNumId w:val="10"/>
  </w:num>
  <w:num w:numId="17">
    <w:abstractNumId w:val="3"/>
  </w:num>
  <w:num w:numId="18">
    <w:abstractNumId w:val="22"/>
  </w:num>
  <w:num w:numId="19">
    <w:abstractNumId w:val="25"/>
  </w:num>
  <w:num w:numId="20">
    <w:abstractNumId w:val="9"/>
  </w:num>
  <w:num w:numId="21">
    <w:abstractNumId w:val="15"/>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0D54"/>
    <w:rsid w:val="004D1FD3"/>
    <w:rsid w:val="004D20C4"/>
    <w:rsid w:val="004D2490"/>
    <w:rsid w:val="004D254C"/>
    <w:rsid w:val="004D2736"/>
    <w:rsid w:val="004D3725"/>
    <w:rsid w:val="004D3C2F"/>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C7EE0"/>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0E5"/>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6F2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9E"/>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40"/>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2C363-C324-42A1-A5F8-F0918398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8683E-7700-4BD2-AF5E-1C9B70BB8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7</Pages>
  <Words>3086</Words>
  <Characters>17596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47</cp:revision>
  <cp:lastPrinted>2017-05-02T07:40:00Z</cp:lastPrinted>
  <dcterms:created xsi:type="dcterms:W3CDTF">2017-03-16T12:08:00Z</dcterms:created>
  <dcterms:modified xsi:type="dcterms:W3CDTF">2017-05-02T08:00:00Z</dcterms:modified>
</cp:coreProperties>
</file>